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B36A7AC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</w:t>
      </w:r>
      <w:r w:rsidR="004500B5">
        <w:rPr>
          <w:rFonts w:ascii="Arial" w:hAnsi="Arial" w:cs="Arial"/>
          <w:b/>
          <w:bCs/>
          <w:sz w:val="22"/>
          <w:szCs w:val="22"/>
        </w:rPr>
        <w:t>2</w:t>
      </w:r>
      <w:r w:rsidR="00404D4C">
        <w:rPr>
          <w:rFonts w:ascii="Arial" w:hAnsi="Arial" w:cs="Arial"/>
          <w:b/>
          <w:bCs/>
          <w:sz w:val="22"/>
          <w:szCs w:val="22"/>
        </w:rPr>
        <w:t>3</w:t>
      </w:r>
      <w:r w:rsidRPr="003E6BF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0CF4" w14:textId="77777777" w:rsidR="000D5C9A" w:rsidRDefault="000D5C9A" w:rsidP="00AC1A4B">
      <w:r>
        <w:separator/>
      </w:r>
    </w:p>
  </w:endnote>
  <w:endnote w:type="continuationSeparator" w:id="0">
    <w:p w14:paraId="5211452C" w14:textId="77777777" w:rsidR="000D5C9A" w:rsidRDefault="000D5C9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A409" w14:textId="77777777" w:rsidR="000D5C9A" w:rsidRDefault="000D5C9A" w:rsidP="00AC1A4B">
      <w:r>
        <w:separator/>
      </w:r>
    </w:p>
  </w:footnote>
  <w:footnote w:type="continuationSeparator" w:id="0">
    <w:p w14:paraId="7D4DDBD4" w14:textId="77777777" w:rsidR="000D5C9A" w:rsidRDefault="000D5C9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00703A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04D4C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04D4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34307442">
    <w:abstractNumId w:val="45"/>
  </w:num>
  <w:num w:numId="2" w16cid:durableId="741558761">
    <w:abstractNumId w:val="36"/>
  </w:num>
  <w:num w:numId="3" w16cid:durableId="309943124">
    <w:abstractNumId w:val="37"/>
  </w:num>
  <w:num w:numId="4" w16cid:durableId="1225751747">
    <w:abstractNumId w:val="20"/>
  </w:num>
  <w:num w:numId="5" w16cid:durableId="1202404875">
    <w:abstractNumId w:val="44"/>
  </w:num>
  <w:num w:numId="6" w16cid:durableId="669404314">
    <w:abstractNumId w:val="18"/>
  </w:num>
  <w:num w:numId="7" w16cid:durableId="983319627">
    <w:abstractNumId w:val="22"/>
  </w:num>
  <w:num w:numId="8" w16cid:durableId="1235240753">
    <w:abstractNumId w:val="33"/>
  </w:num>
  <w:num w:numId="9" w16cid:durableId="1264143649">
    <w:abstractNumId w:val="31"/>
  </w:num>
  <w:num w:numId="10" w16cid:durableId="1319073650">
    <w:abstractNumId w:val="32"/>
  </w:num>
  <w:num w:numId="11" w16cid:durableId="1702583141">
    <w:abstractNumId w:val="42"/>
  </w:num>
  <w:num w:numId="12" w16cid:durableId="1499030044">
    <w:abstractNumId w:val="29"/>
  </w:num>
  <w:num w:numId="13" w16cid:durableId="575941317">
    <w:abstractNumId w:val="38"/>
  </w:num>
  <w:num w:numId="14" w16cid:durableId="654575759">
    <w:abstractNumId w:val="40"/>
  </w:num>
  <w:num w:numId="15" w16cid:durableId="1976982071">
    <w:abstractNumId w:val="39"/>
  </w:num>
  <w:num w:numId="16" w16cid:durableId="1670986462">
    <w:abstractNumId w:val="24"/>
  </w:num>
  <w:num w:numId="17" w16cid:durableId="1240410999">
    <w:abstractNumId w:val="34"/>
  </w:num>
  <w:num w:numId="18" w16cid:durableId="199516883">
    <w:abstractNumId w:val="41"/>
  </w:num>
  <w:num w:numId="19" w16cid:durableId="171575482">
    <w:abstractNumId w:val="47"/>
  </w:num>
  <w:num w:numId="20" w16cid:durableId="298417121">
    <w:abstractNumId w:val="27"/>
  </w:num>
  <w:num w:numId="21" w16cid:durableId="759907063">
    <w:abstractNumId w:val="48"/>
  </w:num>
  <w:num w:numId="22" w16cid:durableId="1103919673">
    <w:abstractNumId w:val="17"/>
  </w:num>
  <w:num w:numId="23" w16cid:durableId="1480078382">
    <w:abstractNumId w:val="43"/>
  </w:num>
  <w:num w:numId="24" w16cid:durableId="1117408691">
    <w:abstractNumId w:val="35"/>
  </w:num>
  <w:num w:numId="25" w16cid:durableId="291906827">
    <w:abstractNumId w:val="25"/>
  </w:num>
  <w:num w:numId="26" w16cid:durableId="1841579418">
    <w:abstractNumId w:val="28"/>
  </w:num>
  <w:num w:numId="27" w16cid:durableId="1393191608">
    <w:abstractNumId w:val="49"/>
  </w:num>
  <w:num w:numId="28" w16cid:durableId="2111774241">
    <w:abstractNumId w:val="23"/>
  </w:num>
  <w:num w:numId="29" w16cid:durableId="1301958942">
    <w:abstractNumId w:val="46"/>
  </w:num>
  <w:num w:numId="30" w16cid:durableId="43682579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98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C9A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F52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3C8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04D4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6C0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F19ED-6D18-414A-B3AC-694A83E7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2023-04-14T08:47:00Z</dcterms:modified>
</cp:coreProperties>
</file>